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8308B3B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E96553">
        <w:rPr>
          <w:rFonts w:ascii="Garamond" w:hAnsi="Garamond"/>
          <w:sz w:val="24"/>
          <w:szCs w:val="24"/>
        </w:rPr>
        <w:t>4</w:t>
      </w:r>
      <w:r w:rsidR="00AC232A">
        <w:rPr>
          <w:rFonts w:ascii="Garamond" w:hAnsi="Garamond"/>
          <w:sz w:val="24"/>
          <w:szCs w:val="24"/>
        </w:rPr>
        <w:t>7</w:t>
      </w:r>
      <w:r w:rsidRPr="00807007">
        <w:rPr>
          <w:rFonts w:ascii="Garamond" w:hAnsi="Garamond"/>
          <w:sz w:val="24"/>
          <w:szCs w:val="24"/>
        </w:rPr>
        <w:t>-202</w:t>
      </w:r>
      <w:r w:rsidR="00A071C9">
        <w:rPr>
          <w:rFonts w:ascii="Garamond" w:hAnsi="Garamond"/>
          <w:sz w:val="24"/>
          <w:szCs w:val="24"/>
        </w:rPr>
        <w:t>3</w:t>
      </w:r>
    </w:p>
    <w:p w14:paraId="2B5F5335" w14:textId="2A8AFECC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AC232A" w:rsidRPr="00F065A6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https://zakazky.zcu.cz/contract_display_6381.html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D685BD0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E811FD">
        <w:rPr>
          <w:rFonts w:ascii="Garamond" w:hAnsi="Garamond" w:cs="Arial"/>
          <w:b/>
          <w:sz w:val="22"/>
          <w:szCs w:val="22"/>
        </w:rPr>
        <w:t>1</w:t>
      </w:r>
      <w:r w:rsidR="00AC232A">
        <w:rPr>
          <w:rFonts w:ascii="Garamond" w:hAnsi="Garamond" w:cs="Arial"/>
          <w:b/>
          <w:sz w:val="22"/>
          <w:szCs w:val="22"/>
        </w:rPr>
        <w:t>3</w:t>
      </w:r>
      <w:r w:rsidR="00177FC2">
        <w:rPr>
          <w:rFonts w:ascii="Garamond" w:hAnsi="Garamond" w:cs="Arial"/>
          <w:b/>
          <w:sz w:val="22"/>
          <w:szCs w:val="22"/>
        </w:rPr>
        <w:t>.</w:t>
      </w:r>
      <w:r w:rsidR="004F4288">
        <w:rPr>
          <w:rFonts w:ascii="Garamond" w:hAnsi="Garamond" w:cs="Arial"/>
          <w:b/>
          <w:sz w:val="22"/>
          <w:szCs w:val="22"/>
        </w:rPr>
        <w:t>1</w:t>
      </w:r>
      <w:r w:rsidR="00E96553">
        <w:rPr>
          <w:rFonts w:ascii="Garamond" w:hAnsi="Garamond" w:cs="Arial"/>
          <w:b/>
          <w:sz w:val="22"/>
          <w:szCs w:val="22"/>
        </w:rPr>
        <w:t>1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AD1C55">
        <w:rPr>
          <w:rFonts w:ascii="Garamond" w:hAnsi="Garamond" w:cs="Arial"/>
          <w:b/>
          <w:sz w:val="22"/>
          <w:szCs w:val="22"/>
        </w:rPr>
        <w:t>3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31118C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AC232A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43473677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E1197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lastRenderedPageBreak/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lastRenderedPageBreak/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610BF52A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102365">
        <w:rPr>
          <w:rFonts w:ascii="Garamond" w:hAnsi="Garamond" w:cs="Arial"/>
          <w:sz w:val="22"/>
          <w:szCs w:val="22"/>
        </w:rPr>
        <w:t>ve formátu PDF/A</w:t>
      </w:r>
      <w:r w:rsidR="00102365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102365">
        <w:rPr>
          <w:rFonts w:ascii="Garamond" w:hAnsi="Garamond" w:cs="Arial"/>
          <w:sz w:val="22"/>
          <w:szCs w:val="22"/>
        </w:rPr>
        <w:t>uznávaným</w:t>
      </w:r>
      <w:r w:rsidR="00102365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</w:t>
      </w:r>
      <w:r w:rsidRPr="00F4269B">
        <w:rPr>
          <w:rFonts w:ascii="Garamond" w:hAnsi="Garamond" w:cs="Arial"/>
          <w:sz w:val="22"/>
          <w:szCs w:val="22"/>
        </w:rPr>
        <w:t>.</w:t>
      </w:r>
      <w:r w:rsidR="00102365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380BCA51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102365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102365" w:rsidRPr="00F4269B">
        <w:rPr>
          <w:rFonts w:ascii="Garamond" w:hAnsi="Garamond" w:cs="Arial"/>
          <w:b/>
          <w:sz w:val="22"/>
          <w:szCs w:val="22"/>
        </w:rPr>
        <w:t>.</w:t>
      </w:r>
      <w:r w:rsidR="00102365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102365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102365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  <w:r w:rsidRPr="00F4269B">
        <w:rPr>
          <w:rFonts w:ascii="Garamond" w:hAnsi="Garamond" w:cs="Arial"/>
          <w:b/>
          <w:sz w:val="22"/>
          <w:szCs w:val="22"/>
        </w:rPr>
        <w:t>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462FF908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628C9A78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 w:rsidR="0031118C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776E28">
        <w:rPr>
          <w:rFonts w:ascii="Garamond" w:hAnsi="Garamond" w:cs="Arial"/>
          <w:sz w:val="22"/>
          <w:szCs w:val="22"/>
        </w:rPr>
        <w:t xml:space="preserve">oznámení o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22FDA311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E811FD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FA134" w14:textId="77777777" w:rsidR="008F604B" w:rsidRDefault="008F604B" w:rsidP="00795AAC">
      <w:r>
        <w:separator/>
      </w:r>
    </w:p>
  </w:endnote>
  <w:endnote w:type="continuationSeparator" w:id="0">
    <w:p w14:paraId="23B18094" w14:textId="77777777" w:rsidR="008F604B" w:rsidRDefault="008F604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A1A9C" w14:textId="77777777" w:rsidR="008F604B" w:rsidRDefault="008F604B" w:rsidP="00795AAC">
      <w:r>
        <w:separator/>
      </w:r>
    </w:p>
  </w:footnote>
  <w:footnote w:type="continuationSeparator" w:id="0">
    <w:p w14:paraId="0BA0D143" w14:textId="77777777" w:rsidR="008F604B" w:rsidRDefault="008F604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427D2"/>
    <w:rsid w:val="00046D67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08C1"/>
    <w:rsid w:val="000A4564"/>
    <w:rsid w:val="000A5773"/>
    <w:rsid w:val="000A5E08"/>
    <w:rsid w:val="000B41FC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365"/>
    <w:rsid w:val="00102D62"/>
    <w:rsid w:val="0010541F"/>
    <w:rsid w:val="001124B5"/>
    <w:rsid w:val="001142E9"/>
    <w:rsid w:val="001160DB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77FC2"/>
    <w:rsid w:val="00185EFB"/>
    <w:rsid w:val="00187578"/>
    <w:rsid w:val="001905EC"/>
    <w:rsid w:val="00192C9E"/>
    <w:rsid w:val="00195032"/>
    <w:rsid w:val="001A30F6"/>
    <w:rsid w:val="001A5C42"/>
    <w:rsid w:val="001A72D6"/>
    <w:rsid w:val="001B0BD3"/>
    <w:rsid w:val="001B202E"/>
    <w:rsid w:val="001B4B7A"/>
    <w:rsid w:val="001B557B"/>
    <w:rsid w:val="001C0697"/>
    <w:rsid w:val="001C4ABC"/>
    <w:rsid w:val="001D2457"/>
    <w:rsid w:val="001E0251"/>
    <w:rsid w:val="001E08C5"/>
    <w:rsid w:val="001E23FE"/>
    <w:rsid w:val="001E4E72"/>
    <w:rsid w:val="001E6769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0811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18C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C2764"/>
    <w:rsid w:val="003D116A"/>
    <w:rsid w:val="003D43B7"/>
    <w:rsid w:val="003D4537"/>
    <w:rsid w:val="003D45EC"/>
    <w:rsid w:val="003D52BD"/>
    <w:rsid w:val="003E2A4D"/>
    <w:rsid w:val="003E3643"/>
    <w:rsid w:val="003E46DD"/>
    <w:rsid w:val="003E567A"/>
    <w:rsid w:val="003E5FD0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4C14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4288"/>
    <w:rsid w:val="004F76C1"/>
    <w:rsid w:val="00502CCA"/>
    <w:rsid w:val="0050547A"/>
    <w:rsid w:val="00507267"/>
    <w:rsid w:val="00513847"/>
    <w:rsid w:val="00516DEA"/>
    <w:rsid w:val="0051700E"/>
    <w:rsid w:val="00523EEF"/>
    <w:rsid w:val="00524149"/>
    <w:rsid w:val="0052419E"/>
    <w:rsid w:val="005415E9"/>
    <w:rsid w:val="00541CF2"/>
    <w:rsid w:val="00544A0E"/>
    <w:rsid w:val="0055137A"/>
    <w:rsid w:val="00560E5B"/>
    <w:rsid w:val="00571557"/>
    <w:rsid w:val="005748F7"/>
    <w:rsid w:val="005759CC"/>
    <w:rsid w:val="00575D52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1D2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874AD"/>
    <w:rsid w:val="00694434"/>
    <w:rsid w:val="00694F81"/>
    <w:rsid w:val="0069594D"/>
    <w:rsid w:val="006A103B"/>
    <w:rsid w:val="006A109C"/>
    <w:rsid w:val="006A2162"/>
    <w:rsid w:val="006B05E7"/>
    <w:rsid w:val="006B06D4"/>
    <w:rsid w:val="006B5670"/>
    <w:rsid w:val="006C0A3B"/>
    <w:rsid w:val="006C4DD5"/>
    <w:rsid w:val="006C69C1"/>
    <w:rsid w:val="006D0C83"/>
    <w:rsid w:val="006D133F"/>
    <w:rsid w:val="006D14F5"/>
    <w:rsid w:val="006D2AC5"/>
    <w:rsid w:val="006D427F"/>
    <w:rsid w:val="006D6F86"/>
    <w:rsid w:val="006E3D98"/>
    <w:rsid w:val="006F7426"/>
    <w:rsid w:val="006F7E4A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0521"/>
    <w:rsid w:val="00773C7B"/>
    <w:rsid w:val="00776E28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1C4C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8F604B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14FB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4FEA"/>
    <w:rsid w:val="00A756F0"/>
    <w:rsid w:val="00A77624"/>
    <w:rsid w:val="00A82F84"/>
    <w:rsid w:val="00A866B8"/>
    <w:rsid w:val="00A87F81"/>
    <w:rsid w:val="00A90797"/>
    <w:rsid w:val="00A94FD1"/>
    <w:rsid w:val="00AA3B62"/>
    <w:rsid w:val="00AA7C29"/>
    <w:rsid w:val="00AA7E60"/>
    <w:rsid w:val="00AB039E"/>
    <w:rsid w:val="00AB0CB7"/>
    <w:rsid w:val="00AB17CE"/>
    <w:rsid w:val="00AC232A"/>
    <w:rsid w:val="00AC404F"/>
    <w:rsid w:val="00AC487C"/>
    <w:rsid w:val="00AC5408"/>
    <w:rsid w:val="00AC56B9"/>
    <w:rsid w:val="00AD1C55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0B3F"/>
    <w:rsid w:val="00B92754"/>
    <w:rsid w:val="00B967E3"/>
    <w:rsid w:val="00BA2E0E"/>
    <w:rsid w:val="00BA49DA"/>
    <w:rsid w:val="00BA4DF2"/>
    <w:rsid w:val="00BA5887"/>
    <w:rsid w:val="00BB023C"/>
    <w:rsid w:val="00BB2900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65D3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320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11976"/>
    <w:rsid w:val="00E12242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811FD"/>
    <w:rsid w:val="00E91C8E"/>
    <w:rsid w:val="00E929D9"/>
    <w:rsid w:val="00E94260"/>
    <w:rsid w:val="00E96553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381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wZgH9L4jhaOFeln07v5Ys/MUrN3vcrT2wSV4TuaOK/0=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Oqm038K0UHnQREEbBSQeMfUGJ14XIl/OfPaQX0ovvvY=</DigestValue>
    </Reference>
  </SignedInfo>
  <SignatureValue>C2kXoKDvUMFCo9I4jfCD0AOGM3TFi5u1/uVbwTzwCQmOhopNSZMi6Xg9T+pT17ejeesorcbpmZMG
qWbH+/msqSwmdOvhbeYP7QUBtpz2pUN8t1j976aBCyV2z7ApR1X1DsqhPtql9TKgVqzLVqv87FXP
khJ93AAw/K89d153UBha4fnJO2v2GsipL7mh5IgI7c9UiRLDX3uOl/gIfVbTbwDYoAdBg/QKe1K/
GamQL4mAzx4oHIKo0mTSPkjYMy87U2gILKNmT/5KFgIYjOT2OdB0uojarQXOC2x03l+iJVERLFym
j3gNx2K34KTWShDQckdTuR1eeJfkdGn+MijzRA==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1/04/xmlenc#sha256"/>
        <DigestValue>h62pu3ZSw4FrHcDcgTD72tZkL2Y8IdglKUp5xVVgxH4=</DigestValue>
      </Reference>
      <Reference URI="/word/document.xml?ContentType=application/vnd.openxmlformats-officedocument.wordprocessingml.document.main+xml">
        <DigestMethod Algorithm="http://www.w3.org/2001/04/xmlenc#sha256"/>
        <DigestValue>FkxyYevjdurbv4/ZAWRgj3IPlUkAzdczCzUaPwPAD9M=</DigestValue>
      </Reference>
      <Reference URI="/word/endnotes.xml?ContentType=application/vnd.openxmlformats-officedocument.wordprocessingml.endnotes+xml">
        <DigestMethod Algorithm="http://www.w3.org/2001/04/xmlenc#sha256"/>
        <DigestValue>EOdYq+fzSEG8wbuQ0/Q8xEWLtthgD6VafaHrAOna9yw=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sbMBWzzsaSNbrcdtW1iD5DsZ93qE/SDok2nZVefRlJk=</DigestValue>
      </Reference>
      <Reference URI="/word/footnotes.xml?ContentType=application/vnd.openxmlformats-officedocument.wordprocessingml.footnotes+xml">
        <DigestMethod Algorithm="http://www.w3.org/2001/04/xmlenc#sha256"/>
        <DigestValue>FpY+mcPD0Ry9aFxKRZOUdVjYlAMhyXJpsqJOr4TrZfY=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KlIEiwwtqbMx07SOgkzbUxHPtGlO27Bh6UcgPVM/Hxo=</DigestValue>
      </Reference>
      <Reference URI="/word/settings.xml?ContentType=application/vnd.openxmlformats-officedocument.wordprocessingml.settings+xml">
        <DigestMethod Algorithm="http://www.w3.org/2001/04/xmlenc#sha256"/>
        <DigestValue>I+XsQ9rkcllCtm6kLxlne4568XU3Kpk2L1o+IItqW5E=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2023-10-27T05:51:13Z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2023-10-27T05:51:13Z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2253</Words>
  <Characters>13299</Characters>
  <Application>Microsoft Office Word</Application>
  <DocSecurity>0</DocSecurity>
  <Lines>110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50</cp:revision>
  <cp:lastPrinted>2018-08-08T13:48:00Z</cp:lastPrinted>
  <dcterms:created xsi:type="dcterms:W3CDTF">2022-05-19T08:18:00Z</dcterms:created>
  <dcterms:modified xsi:type="dcterms:W3CDTF">2023-10-27T05:51:00Z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